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C893B" w14:textId="3767F6A6" w:rsidR="002D1EB7" w:rsidRDefault="002D1EB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27459D0" w14:textId="3B700EDD" w:rsidR="00FD2670" w:rsidRPr="007C2F93" w:rsidRDefault="007C2F93" w:rsidP="007C2F93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7C2F93">
        <w:rPr>
          <w:rFonts w:asciiTheme="minorHAnsi" w:hAnsiTheme="minorHAnsi" w:cstheme="minorHAnsi"/>
          <w:b w:val="0"/>
          <w:bCs/>
          <w:sz w:val="22"/>
          <w:szCs w:val="22"/>
        </w:rPr>
        <w:t>Příloha č. 4</w:t>
      </w: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67F280BA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…………………….............................................................................. 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80495FB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3F364" w14:textId="77777777" w:rsidR="00C06465" w:rsidRDefault="00C06465" w:rsidP="00072B20">
      <w:r>
        <w:separator/>
      </w:r>
    </w:p>
  </w:endnote>
  <w:endnote w:type="continuationSeparator" w:id="0">
    <w:p w14:paraId="62DBDBCF" w14:textId="77777777" w:rsidR="00C06465" w:rsidRDefault="00C06465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E72B0" w14:textId="77777777" w:rsidR="00C06465" w:rsidRDefault="00C06465" w:rsidP="00072B20">
      <w:r>
        <w:separator/>
      </w:r>
    </w:p>
  </w:footnote>
  <w:footnote w:type="continuationSeparator" w:id="0">
    <w:p w14:paraId="05AD7B8F" w14:textId="77777777" w:rsidR="00C06465" w:rsidRDefault="00C06465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70AF0898" w:rsidR="00401F7C" w:rsidRPr="009547B8" w:rsidRDefault="00401F7C" w:rsidP="006A48F2">
    <w:pPr>
      <w:jc w:val="both"/>
      <w:rPr>
        <w:rFonts w:ascii="Arial" w:hAnsi="Arial" w:cs="Arial"/>
        <w:b/>
        <w:color w:val="3366FF"/>
      </w:rPr>
    </w:pP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67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0F482E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301E66"/>
    <w:rsid w:val="00334AAD"/>
    <w:rsid w:val="00380EDD"/>
    <w:rsid w:val="003B6DE8"/>
    <w:rsid w:val="00401F7C"/>
    <w:rsid w:val="00425D33"/>
    <w:rsid w:val="0048435D"/>
    <w:rsid w:val="004A242C"/>
    <w:rsid w:val="004F08BF"/>
    <w:rsid w:val="00634B36"/>
    <w:rsid w:val="006A06DD"/>
    <w:rsid w:val="006A48F2"/>
    <w:rsid w:val="00721B32"/>
    <w:rsid w:val="0075294E"/>
    <w:rsid w:val="00767923"/>
    <w:rsid w:val="00784F1D"/>
    <w:rsid w:val="00796C02"/>
    <w:rsid w:val="007C2F93"/>
    <w:rsid w:val="00863E62"/>
    <w:rsid w:val="00887AF5"/>
    <w:rsid w:val="008B1D8C"/>
    <w:rsid w:val="008F5733"/>
    <w:rsid w:val="00914AC4"/>
    <w:rsid w:val="00933325"/>
    <w:rsid w:val="009526EB"/>
    <w:rsid w:val="009D174E"/>
    <w:rsid w:val="00AC1D6B"/>
    <w:rsid w:val="00B04742"/>
    <w:rsid w:val="00B53352"/>
    <w:rsid w:val="00BC34F6"/>
    <w:rsid w:val="00C06465"/>
    <w:rsid w:val="00C261D7"/>
    <w:rsid w:val="00C56028"/>
    <w:rsid w:val="00CF289D"/>
    <w:rsid w:val="00D3055C"/>
    <w:rsid w:val="00D42621"/>
    <w:rsid w:val="00D527A4"/>
    <w:rsid w:val="00DA638B"/>
    <w:rsid w:val="00DD0B71"/>
    <w:rsid w:val="00DF524B"/>
    <w:rsid w:val="00E85C87"/>
    <w:rsid w:val="00EB2C8B"/>
    <w:rsid w:val="00F2112A"/>
    <w:rsid w:val="00F235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  <Osoby xmlns="95b419f4-261c-4a5d-b742-5f3743c0166a">
      <UserInfo>
        <DisplayName/>
        <AccountId xsi:nil="true"/>
        <AccountType/>
      </UserInfo>
    </Osob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9f3ad58d-445d-40ba-9cc1-3cc97fa0dc19"/>
    <ds:schemaRef ds:uri="95b419f4-261c-4a5d-b742-5f3743c0166a"/>
  </ds:schemaRefs>
</ds:datastoreItem>
</file>

<file path=customXml/itemProps4.xml><?xml version="1.0" encoding="utf-8"?>
<ds:datastoreItem xmlns:ds="http://schemas.openxmlformats.org/officeDocument/2006/customXml" ds:itemID="{92E854F3-768F-4163-AB0E-B9C68FC49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Martin Chmela</cp:lastModifiedBy>
  <cp:revision>8</cp:revision>
  <dcterms:created xsi:type="dcterms:W3CDTF">2023-01-17T07:20:00Z</dcterms:created>
  <dcterms:modified xsi:type="dcterms:W3CDTF">2024-08-07T11:55:00Z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MediaServiceImageTags">
    <vt:lpwstr/>
  </property>
</Properties>
</file>